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80" w:rsidRPr="009B13BE" w:rsidRDefault="009B13BE" w:rsidP="00F002E5">
      <w:pPr>
        <w:jc w:val="both"/>
        <w:rPr>
          <w:sz w:val="28"/>
          <w:szCs w:val="28"/>
        </w:rPr>
      </w:pPr>
      <w:bookmarkStart w:id="0" w:name="_GoBack"/>
      <w:r w:rsidRPr="009B13BE">
        <w:rPr>
          <w:sz w:val="28"/>
          <w:szCs w:val="28"/>
        </w:rPr>
        <w:t xml:space="preserve"> </w:t>
      </w:r>
      <w:r w:rsidR="00F002E5" w:rsidRPr="009B13BE">
        <w:rPr>
          <w:sz w:val="28"/>
          <w:szCs w:val="28"/>
        </w:rPr>
        <w:t xml:space="preserve">Заседание аттестационной комиссии Главного управления МЧС России по Псковской области по соблюдению требований к служебному поведению федеральных государственных служащих и урегулированию конфликта интересов и комиссии Главного управления МЧС России по Псковской области по соблюдению требований к служебному поведению федеральных государственных гражданских служащих (работников) и урегулированию конфликта интересов </w:t>
      </w:r>
      <w:r w:rsidR="00193780" w:rsidRPr="009B13BE">
        <w:rPr>
          <w:sz w:val="28"/>
          <w:szCs w:val="28"/>
        </w:rPr>
        <w:t xml:space="preserve">от </w:t>
      </w:r>
      <w:r w:rsidR="00F002E5" w:rsidRPr="009B13BE">
        <w:rPr>
          <w:sz w:val="28"/>
          <w:szCs w:val="28"/>
        </w:rPr>
        <w:t>21.07.2020</w:t>
      </w:r>
      <w:r w:rsidR="00193780" w:rsidRPr="009B13BE">
        <w:rPr>
          <w:sz w:val="28"/>
          <w:szCs w:val="28"/>
        </w:rPr>
        <w:t>.</w:t>
      </w:r>
    </w:p>
    <w:bookmarkEnd w:id="0"/>
    <w:p w:rsidR="00F002E5" w:rsidRDefault="00F002E5" w:rsidP="00875056">
      <w:pPr>
        <w:jc w:val="center"/>
        <w:rPr>
          <w:sz w:val="28"/>
          <w:szCs w:val="28"/>
        </w:rPr>
      </w:pPr>
    </w:p>
    <w:p w:rsidR="00193780" w:rsidRPr="00192903" w:rsidRDefault="00F002E5" w:rsidP="00F002E5">
      <w:pPr>
        <w:jc w:val="center"/>
        <w:rPr>
          <w:sz w:val="28"/>
          <w:szCs w:val="28"/>
        </w:rPr>
      </w:pPr>
      <w:r>
        <w:rPr>
          <w:sz w:val="28"/>
          <w:szCs w:val="28"/>
        </w:rPr>
        <w:t>21</w:t>
      </w:r>
      <w:r w:rsidR="00875056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193780" w:rsidRPr="00192903">
        <w:rPr>
          <w:sz w:val="28"/>
          <w:szCs w:val="28"/>
        </w:rPr>
        <w:t>.</w:t>
      </w:r>
      <w:r w:rsidR="009062EA">
        <w:rPr>
          <w:sz w:val="28"/>
          <w:szCs w:val="28"/>
        </w:rPr>
        <w:t>2020</w:t>
      </w:r>
      <w:r w:rsidR="00193780" w:rsidRPr="00192903">
        <w:rPr>
          <w:sz w:val="28"/>
          <w:szCs w:val="28"/>
        </w:rPr>
        <w:t xml:space="preserve"> состоялось </w:t>
      </w:r>
      <w:r>
        <w:rPr>
          <w:sz w:val="28"/>
          <w:szCs w:val="28"/>
        </w:rPr>
        <w:t>з</w:t>
      </w:r>
      <w:r w:rsidRPr="00F002E5">
        <w:rPr>
          <w:sz w:val="28"/>
          <w:szCs w:val="28"/>
        </w:rPr>
        <w:t>аседание аттестационной комиссии Главного управления МЧС России по Псковской области по соблюдению требований к служебному поведению федеральных государственных служащих и урегулированию конфликта интересов и комиссии Главного управления МЧС России по Псковской области по соблюдению требований к служебному поведению федеральных государственных гражданских служащих (работников) и урегулированию конфликта интересов</w:t>
      </w:r>
      <w:r>
        <w:rPr>
          <w:sz w:val="28"/>
          <w:szCs w:val="28"/>
        </w:rPr>
        <w:t>.</w:t>
      </w:r>
    </w:p>
    <w:p w:rsidR="00F002E5" w:rsidRDefault="00F002E5" w:rsidP="00193780">
      <w:pPr>
        <w:jc w:val="center"/>
        <w:rPr>
          <w:sz w:val="28"/>
          <w:szCs w:val="28"/>
        </w:rPr>
      </w:pPr>
    </w:p>
    <w:p w:rsidR="00193780" w:rsidRPr="00192903" w:rsidRDefault="00193780" w:rsidP="00193780">
      <w:pPr>
        <w:jc w:val="center"/>
        <w:rPr>
          <w:sz w:val="28"/>
          <w:szCs w:val="28"/>
        </w:rPr>
      </w:pPr>
      <w:r w:rsidRPr="00192903">
        <w:rPr>
          <w:sz w:val="28"/>
          <w:szCs w:val="28"/>
        </w:rPr>
        <w:t>ПОВЕСТКА ДНЯ</w:t>
      </w:r>
    </w:p>
    <w:p w:rsidR="00193780" w:rsidRPr="00192903" w:rsidRDefault="00193780" w:rsidP="00193780">
      <w:pPr>
        <w:jc w:val="both"/>
        <w:rPr>
          <w:sz w:val="28"/>
          <w:szCs w:val="28"/>
        </w:rPr>
      </w:pPr>
      <w:r w:rsidRPr="00192903">
        <w:rPr>
          <w:sz w:val="28"/>
          <w:szCs w:val="28"/>
        </w:rPr>
        <w:t xml:space="preserve"> </w:t>
      </w:r>
    </w:p>
    <w:p w:rsidR="00875056" w:rsidRPr="00CB01F9" w:rsidRDefault="00875056" w:rsidP="00F002E5">
      <w:pPr>
        <w:ind w:firstLine="851"/>
        <w:jc w:val="both"/>
        <w:rPr>
          <w:b/>
          <w:sz w:val="26"/>
          <w:szCs w:val="26"/>
        </w:rPr>
      </w:pPr>
      <w:r w:rsidRPr="00CB01F9">
        <w:rPr>
          <w:b/>
          <w:sz w:val="26"/>
          <w:szCs w:val="26"/>
        </w:rPr>
        <w:t>Повестка дня:</w:t>
      </w:r>
    </w:p>
    <w:p w:rsidR="00F002E5" w:rsidRPr="00F002E5" w:rsidRDefault="00F002E5" w:rsidP="00F002E5">
      <w:pPr>
        <w:widowControl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002E5">
        <w:rPr>
          <w:sz w:val="28"/>
          <w:szCs w:val="28"/>
          <w:lang w:eastAsia="ru-RU"/>
        </w:rPr>
        <w:t>Рассмотрение материалов проверок, проведенных в соответствии с Указом Президента РФ от 01.09.2009 №1065 «О   проверке   достоверности  и  полноты сведений,  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в отношении 1</w:t>
      </w:r>
      <w:r>
        <w:rPr>
          <w:sz w:val="28"/>
          <w:szCs w:val="28"/>
          <w:lang w:eastAsia="ru-RU"/>
        </w:rPr>
        <w:t>3</w:t>
      </w:r>
      <w:r w:rsidRPr="00F002E5">
        <w:rPr>
          <w:sz w:val="28"/>
          <w:szCs w:val="28"/>
          <w:lang w:eastAsia="ru-RU"/>
        </w:rPr>
        <w:t xml:space="preserve"> </w:t>
      </w:r>
      <w:r w:rsidRPr="00F002E5">
        <w:rPr>
          <w:sz w:val="28"/>
          <w:szCs w:val="28"/>
        </w:rPr>
        <w:t xml:space="preserve">сотрудников </w:t>
      </w:r>
      <w:r>
        <w:rPr>
          <w:sz w:val="28"/>
          <w:szCs w:val="28"/>
        </w:rPr>
        <w:t>(ФГГС, работников)</w:t>
      </w:r>
      <w:r w:rsidRPr="00F002E5">
        <w:rPr>
          <w:sz w:val="28"/>
          <w:szCs w:val="28"/>
          <w:lang w:eastAsia="ru-RU"/>
        </w:rPr>
        <w:t xml:space="preserve">, допустивших нарушения при предоставлении сведений </w:t>
      </w:r>
      <w:r w:rsidRPr="00F002E5">
        <w:rPr>
          <w:rFonts w:eastAsia="Calibri"/>
          <w:sz w:val="28"/>
          <w:szCs w:val="28"/>
          <w:lang w:eastAsia="en-US"/>
        </w:rPr>
        <w:t>о доходах, об имуществе и обязательствах имущественного характера за 2018 год и два предшествующих года.</w:t>
      </w:r>
    </w:p>
    <w:p w:rsidR="00B9060C" w:rsidRDefault="00B9060C" w:rsidP="00F002E5">
      <w:pPr>
        <w:ind w:firstLine="851"/>
        <w:jc w:val="both"/>
        <w:rPr>
          <w:sz w:val="28"/>
          <w:szCs w:val="28"/>
        </w:rPr>
      </w:pPr>
    </w:p>
    <w:p w:rsidR="00277685" w:rsidRPr="00F002E5" w:rsidRDefault="00277685" w:rsidP="00F002E5">
      <w:pPr>
        <w:ind w:firstLine="851"/>
        <w:jc w:val="both"/>
        <w:rPr>
          <w:b/>
          <w:sz w:val="28"/>
          <w:szCs w:val="28"/>
        </w:rPr>
      </w:pPr>
      <w:r w:rsidRPr="00F002E5">
        <w:rPr>
          <w:b/>
          <w:sz w:val="28"/>
          <w:szCs w:val="28"/>
        </w:rPr>
        <w:t>По результатам рассмотрения обращения принято решение:</w:t>
      </w:r>
    </w:p>
    <w:p w:rsidR="00F002E5" w:rsidRDefault="00F002E5" w:rsidP="00F002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002E5">
        <w:rPr>
          <w:sz w:val="28"/>
          <w:szCs w:val="28"/>
        </w:rPr>
        <w:t>Единогласно признать, что сведения о доходах, предоставленные сотрудниками (ФГГС, работниками), являются недостоверными и неполными.</w:t>
      </w:r>
    </w:p>
    <w:p w:rsidR="00F002E5" w:rsidRPr="00F002E5" w:rsidRDefault="00F002E5" w:rsidP="00F002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Р</w:t>
      </w:r>
      <w:r w:rsidRPr="00F002E5">
        <w:rPr>
          <w:sz w:val="28"/>
          <w:szCs w:val="28"/>
        </w:rPr>
        <w:t xml:space="preserve">екомендовать начальнику Главного управления </w:t>
      </w:r>
      <w:r>
        <w:rPr>
          <w:sz w:val="28"/>
          <w:szCs w:val="28"/>
        </w:rPr>
        <w:t xml:space="preserve">– </w:t>
      </w:r>
      <w:r w:rsidRPr="00F002E5">
        <w:rPr>
          <w:sz w:val="28"/>
          <w:szCs w:val="28"/>
        </w:rPr>
        <w:t xml:space="preserve">4 сотрудников (ФГГС) Главного управления не привлекать к ответственности и ограничиться строгим предупреждением о недопущении подобных нарушений впредь. </w:t>
      </w:r>
    </w:p>
    <w:p w:rsidR="00F002E5" w:rsidRPr="00F002E5" w:rsidRDefault="00F002E5" w:rsidP="00F002E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002E5">
        <w:rPr>
          <w:sz w:val="28"/>
          <w:szCs w:val="28"/>
        </w:rPr>
        <w:t>Рекомендовать начальнику Главного управления применить меру юридической ответственности к</w:t>
      </w:r>
      <w:r>
        <w:rPr>
          <w:sz w:val="28"/>
          <w:szCs w:val="28"/>
        </w:rPr>
        <w:t xml:space="preserve"> </w:t>
      </w:r>
      <w:r w:rsidRPr="00F002E5">
        <w:rPr>
          <w:sz w:val="28"/>
          <w:szCs w:val="28"/>
        </w:rPr>
        <w:t xml:space="preserve"> 9 сотрудникам (работникам) Главного управления.</w:t>
      </w:r>
    </w:p>
    <w:sectPr w:rsidR="00F002E5" w:rsidRPr="00F002E5" w:rsidSect="0037441A">
      <w:headerReference w:type="default" r:id="rId7"/>
      <w:pgSz w:w="11906" w:h="16838"/>
      <w:pgMar w:top="567" w:right="567" w:bottom="567" w:left="1134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E1F" w:rsidRDefault="00211E1F">
      <w:r>
        <w:separator/>
      </w:r>
    </w:p>
  </w:endnote>
  <w:endnote w:type="continuationSeparator" w:id="0">
    <w:p w:rsidR="00211E1F" w:rsidRDefault="0021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E1F" w:rsidRDefault="00211E1F">
      <w:r>
        <w:separator/>
      </w:r>
    </w:p>
  </w:footnote>
  <w:footnote w:type="continuationSeparator" w:id="0">
    <w:p w:rsidR="00211E1F" w:rsidRDefault="00211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4AA" w:rsidRPr="0037441A" w:rsidRDefault="008564AA" w:rsidP="0037441A">
    <w:pPr>
      <w:pStyle w:val="af0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B9060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05660C8"/>
    <w:multiLevelType w:val="hybridMultilevel"/>
    <w:tmpl w:val="D2CC6FD0"/>
    <w:lvl w:ilvl="0" w:tplc="4A1A17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20"/>
    <w:rsid w:val="000168A1"/>
    <w:rsid w:val="0001743B"/>
    <w:rsid w:val="00023D31"/>
    <w:rsid w:val="00027CBC"/>
    <w:rsid w:val="00035722"/>
    <w:rsid w:val="000377E8"/>
    <w:rsid w:val="000B259D"/>
    <w:rsid w:val="000C7C40"/>
    <w:rsid w:val="000C7C9F"/>
    <w:rsid w:val="000E11F5"/>
    <w:rsid w:val="000E1A45"/>
    <w:rsid w:val="000E61F3"/>
    <w:rsid w:val="001708CE"/>
    <w:rsid w:val="001715FF"/>
    <w:rsid w:val="00187463"/>
    <w:rsid w:val="00193780"/>
    <w:rsid w:val="0019778F"/>
    <w:rsid w:val="001C44C8"/>
    <w:rsid w:val="001D6E44"/>
    <w:rsid w:val="0020096B"/>
    <w:rsid w:val="00201D0F"/>
    <w:rsid w:val="00202344"/>
    <w:rsid w:val="002053B5"/>
    <w:rsid w:val="00211E1F"/>
    <w:rsid w:val="00225835"/>
    <w:rsid w:val="0023606D"/>
    <w:rsid w:val="00244707"/>
    <w:rsid w:val="00277685"/>
    <w:rsid w:val="00287D4E"/>
    <w:rsid w:val="002C5CE7"/>
    <w:rsid w:val="00304F4A"/>
    <w:rsid w:val="003067A2"/>
    <w:rsid w:val="00312354"/>
    <w:rsid w:val="00324A20"/>
    <w:rsid w:val="00343AC0"/>
    <w:rsid w:val="00350F28"/>
    <w:rsid w:val="0037441A"/>
    <w:rsid w:val="00386A33"/>
    <w:rsid w:val="003C12C0"/>
    <w:rsid w:val="003E07BE"/>
    <w:rsid w:val="003F2574"/>
    <w:rsid w:val="00425E2D"/>
    <w:rsid w:val="00474514"/>
    <w:rsid w:val="00494C5D"/>
    <w:rsid w:val="004D3785"/>
    <w:rsid w:val="004E516B"/>
    <w:rsid w:val="005119F1"/>
    <w:rsid w:val="005613B0"/>
    <w:rsid w:val="00576688"/>
    <w:rsid w:val="0059241A"/>
    <w:rsid w:val="005B43D6"/>
    <w:rsid w:val="005B43EE"/>
    <w:rsid w:val="005B5A14"/>
    <w:rsid w:val="005B70F9"/>
    <w:rsid w:val="005F5320"/>
    <w:rsid w:val="00616917"/>
    <w:rsid w:val="00691A1E"/>
    <w:rsid w:val="006A7812"/>
    <w:rsid w:val="006C02E4"/>
    <w:rsid w:val="007012B5"/>
    <w:rsid w:val="00710A91"/>
    <w:rsid w:val="00755BD6"/>
    <w:rsid w:val="007835CC"/>
    <w:rsid w:val="00800F46"/>
    <w:rsid w:val="0082222F"/>
    <w:rsid w:val="0083205F"/>
    <w:rsid w:val="008552B9"/>
    <w:rsid w:val="008564AA"/>
    <w:rsid w:val="0086494A"/>
    <w:rsid w:val="00875056"/>
    <w:rsid w:val="008C251D"/>
    <w:rsid w:val="008C5F05"/>
    <w:rsid w:val="008F2AA7"/>
    <w:rsid w:val="009062EA"/>
    <w:rsid w:val="00914CBD"/>
    <w:rsid w:val="00920480"/>
    <w:rsid w:val="0092203E"/>
    <w:rsid w:val="00947DBD"/>
    <w:rsid w:val="009704B8"/>
    <w:rsid w:val="00993D4C"/>
    <w:rsid w:val="009B13BE"/>
    <w:rsid w:val="009E4AED"/>
    <w:rsid w:val="00A22C61"/>
    <w:rsid w:val="00A60660"/>
    <w:rsid w:val="00A825F1"/>
    <w:rsid w:val="00A877C4"/>
    <w:rsid w:val="00AA258C"/>
    <w:rsid w:val="00AC653F"/>
    <w:rsid w:val="00AE2FE3"/>
    <w:rsid w:val="00AE3CA8"/>
    <w:rsid w:val="00AE5845"/>
    <w:rsid w:val="00AF06A5"/>
    <w:rsid w:val="00B11C7D"/>
    <w:rsid w:val="00B23F71"/>
    <w:rsid w:val="00B618F2"/>
    <w:rsid w:val="00B8339C"/>
    <w:rsid w:val="00B8394B"/>
    <w:rsid w:val="00B9060C"/>
    <w:rsid w:val="00BA4008"/>
    <w:rsid w:val="00BE1FC4"/>
    <w:rsid w:val="00BF738B"/>
    <w:rsid w:val="00C329A7"/>
    <w:rsid w:val="00C819B2"/>
    <w:rsid w:val="00CA2327"/>
    <w:rsid w:val="00CB01F9"/>
    <w:rsid w:val="00CB5527"/>
    <w:rsid w:val="00CD7A01"/>
    <w:rsid w:val="00D342DE"/>
    <w:rsid w:val="00DC2C42"/>
    <w:rsid w:val="00DD40D3"/>
    <w:rsid w:val="00DE27B2"/>
    <w:rsid w:val="00DE44E5"/>
    <w:rsid w:val="00E225F7"/>
    <w:rsid w:val="00E6081E"/>
    <w:rsid w:val="00E77897"/>
    <w:rsid w:val="00E83158"/>
    <w:rsid w:val="00E92AB3"/>
    <w:rsid w:val="00E94E94"/>
    <w:rsid w:val="00EA0068"/>
    <w:rsid w:val="00EA6F8E"/>
    <w:rsid w:val="00EC7018"/>
    <w:rsid w:val="00F002E5"/>
    <w:rsid w:val="00F4518A"/>
    <w:rsid w:val="00F545F9"/>
    <w:rsid w:val="00F652EF"/>
    <w:rsid w:val="00F66468"/>
    <w:rsid w:val="00F8509A"/>
    <w:rsid w:val="00F957B9"/>
    <w:rsid w:val="00FA0525"/>
    <w:rsid w:val="00FB1356"/>
    <w:rsid w:val="00FC7DE6"/>
    <w:rsid w:val="00FE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4917B56-1456-4AC4-919D-348BAE39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3">
    <w:name w:val="Основной текст с отступом 3 Знак"/>
    <w:rPr>
      <w:sz w:val="16"/>
      <w:szCs w:val="16"/>
      <w:lang w:val="ru-RU" w:eastAsia="ar-SA" w:bidi="ar-SA"/>
    </w:rPr>
  </w:style>
  <w:style w:type="character" w:customStyle="1" w:styleId="a3">
    <w:name w:val="Основной текст с отступом Знак"/>
    <w:rPr>
      <w:sz w:val="24"/>
      <w:szCs w:val="24"/>
    </w:rPr>
  </w:style>
  <w:style w:type="character" w:customStyle="1" w:styleId="a4">
    <w:name w:val="Основной текст Знак"/>
    <w:rPr>
      <w:sz w:val="24"/>
      <w:szCs w:val="24"/>
    </w:rPr>
  </w:style>
  <w:style w:type="character" w:customStyle="1" w:styleId="2">
    <w:name w:val="Основной текст (2)_"/>
    <w:rPr>
      <w:b/>
      <w:bCs/>
      <w:spacing w:val="2"/>
      <w:sz w:val="25"/>
      <w:szCs w:val="25"/>
      <w:shd w:val="clear" w:color="auto" w:fill="FFFFFF"/>
    </w:rPr>
  </w:style>
  <w:style w:type="character" w:customStyle="1" w:styleId="a5">
    <w:name w:val="Верхний колонтитул Знак"/>
    <w:uiPriority w:val="99"/>
    <w:rPr>
      <w:sz w:val="24"/>
      <w:szCs w:val="24"/>
    </w:rPr>
  </w:style>
  <w:style w:type="character" w:customStyle="1" w:styleId="a6">
    <w:name w:val="Нижний колонтитул Знак"/>
    <w:rPr>
      <w:sz w:val="24"/>
      <w:szCs w:val="24"/>
    </w:rPr>
  </w:style>
  <w:style w:type="character" w:styleId="a7">
    <w:name w:val="Hyperlink"/>
    <w:rPr>
      <w:color w:val="0000FF"/>
      <w:u w:val="single"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customStyle="1" w:styleId="a9">
    <w:name w:val="Символ нумерации"/>
  </w:style>
  <w:style w:type="paragraph" w:styleId="aa">
    <w:name w:val="Title"/>
    <w:basedOn w:val="a"/>
    <w:next w:val="ab"/>
    <w:link w:val="ac"/>
    <w:qFormat/>
    <w:rsid w:val="00AE2FE3"/>
    <w:pPr>
      <w:widowControl/>
      <w:suppressAutoHyphens w:val="0"/>
      <w:autoSpaceDE/>
      <w:jc w:val="center"/>
    </w:pPr>
    <w:rPr>
      <w:b/>
      <w:bCs/>
      <w:sz w:val="26"/>
      <w:szCs w:val="20"/>
      <w:lang w:val="x-none" w:eastAsia="x-none"/>
    </w:rPr>
  </w:style>
  <w:style w:type="paragraph" w:styleId="ab">
    <w:name w:val="Body Text"/>
    <w:basedOn w:val="a"/>
    <w:pPr>
      <w:spacing w:after="120"/>
    </w:pPr>
    <w:rPr>
      <w:lang w:val="x-none"/>
    </w:rPr>
  </w:style>
  <w:style w:type="paragraph" w:styleId="ad">
    <w:name w:val="List"/>
    <w:basedOn w:val="ab"/>
    <w:rPr>
      <w:rFonts w:cs="Lucida Sans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Style3">
    <w:name w:val="Style3"/>
    <w:basedOn w:val="a"/>
  </w:style>
  <w:style w:type="paragraph" w:customStyle="1" w:styleId="Style5">
    <w:name w:val="Style5"/>
    <w:basedOn w:val="a"/>
    <w:pPr>
      <w:spacing w:line="322" w:lineRule="exact"/>
      <w:ind w:firstLine="557"/>
      <w:jc w:val="both"/>
    </w:pPr>
  </w:style>
  <w:style w:type="paragraph" w:customStyle="1" w:styleId="Style8">
    <w:name w:val="Style8"/>
    <w:basedOn w:val="a"/>
    <w:pPr>
      <w:spacing w:line="322" w:lineRule="exact"/>
      <w:jc w:val="both"/>
    </w:pPr>
  </w:style>
  <w:style w:type="paragraph" w:customStyle="1" w:styleId="BodyTextIndent21">
    <w:name w:val="Body Text Indent 21"/>
    <w:basedOn w:val="a"/>
    <w:pPr>
      <w:autoSpaceDE/>
      <w:ind w:firstLine="851"/>
      <w:jc w:val="both"/>
    </w:pPr>
    <w:rPr>
      <w:sz w:val="28"/>
      <w:szCs w:val="20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styleId="ae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pPr>
      <w:jc w:val="center"/>
    </w:pPr>
  </w:style>
  <w:style w:type="paragraph" w:styleId="af">
    <w:name w:val="Body Text Indent"/>
    <w:basedOn w:val="a"/>
    <w:pPr>
      <w:spacing w:after="120"/>
      <w:ind w:left="283"/>
    </w:pPr>
    <w:rPr>
      <w:lang w:val="x-none"/>
    </w:rPr>
  </w:style>
  <w:style w:type="paragraph" w:customStyle="1" w:styleId="20">
    <w:name w:val="Основной текст (2)"/>
    <w:basedOn w:val="a"/>
    <w:pPr>
      <w:shd w:val="clear" w:color="auto" w:fill="FFFFFF"/>
      <w:autoSpaceDE/>
      <w:spacing w:after="60" w:line="240" w:lineRule="atLeast"/>
      <w:jc w:val="center"/>
    </w:pPr>
    <w:rPr>
      <w:b/>
      <w:bCs/>
      <w:spacing w:val="2"/>
      <w:sz w:val="25"/>
      <w:szCs w:val="25"/>
      <w:lang w:val="x-none"/>
    </w:rPr>
  </w:style>
  <w:style w:type="paragraph" w:styleId="af0">
    <w:name w:val="header"/>
    <w:basedOn w:val="a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ConsPlusNormal">
    <w:name w:val="ConsPlusNormal"/>
    <w:pPr>
      <w:suppressAutoHyphens/>
      <w:autoSpaceDE w:val="0"/>
    </w:pPr>
    <w:rPr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character" w:customStyle="1" w:styleId="ac">
    <w:name w:val="Название Знак"/>
    <w:link w:val="aa"/>
    <w:rsid w:val="00AE2FE3"/>
    <w:rPr>
      <w:b/>
      <w:bCs/>
      <w:sz w:val="26"/>
      <w:lang w:val="x-none" w:eastAsia="x-none"/>
    </w:rPr>
  </w:style>
  <w:style w:type="character" w:customStyle="1" w:styleId="af4">
    <w:name w:val="Основной текст_"/>
    <w:link w:val="4"/>
    <w:rsid w:val="00244707"/>
    <w:rPr>
      <w:spacing w:val="-10"/>
      <w:sz w:val="30"/>
      <w:szCs w:val="30"/>
      <w:shd w:val="clear" w:color="auto" w:fill="FFFFFF"/>
    </w:rPr>
  </w:style>
  <w:style w:type="paragraph" w:customStyle="1" w:styleId="4">
    <w:name w:val="Основной текст4"/>
    <w:basedOn w:val="a"/>
    <w:link w:val="af4"/>
    <w:rsid w:val="00244707"/>
    <w:pPr>
      <w:widowControl/>
      <w:shd w:val="clear" w:color="auto" w:fill="FFFFFF"/>
      <w:suppressAutoHyphens w:val="0"/>
      <w:autoSpaceDE/>
      <w:spacing w:line="331" w:lineRule="exact"/>
    </w:pPr>
    <w:rPr>
      <w:spacing w:val="-10"/>
      <w:sz w:val="30"/>
      <w:szCs w:val="30"/>
      <w:lang w:val="x-none" w:eastAsia="x-none"/>
    </w:rPr>
  </w:style>
  <w:style w:type="paragraph" w:styleId="af5">
    <w:name w:val="Balloon Text"/>
    <w:basedOn w:val="a"/>
    <w:link w:val="af6"/>
    <w:uiPriority w:val="99"/>
    <w:semiHidden/>
    <w:unhideWhenUsed/>
    <w:rsid w:val="001715F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715FF"/>
    <w:rPr>
      <w:rFonts w:ascii="Tahoma" w:hAnsi="Tahoma" w:cs="Tahoma"/>
      <w:sz w:val="16"/>
      <w:szCs w:val="16"/>
      <w:lang w:eastAsia="ar-SA"/>
    </w:rPr>
  </w:style>
  <w:style w:type="character" w:customStyle="1" w:styleId="ListLabel2">
    <w:name w:val="ListLabel 2"/>
    <w:qFormat/>
    <w:rsid w:val="00B8339C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oper2</dc:creator>
  <cp:lastModifiedBy>Windows User</cp:lastModifiedBy>
  <cp:revision>6</cp:revision>
  <cp:lastPrinted>2019-07-04T11:16:00Z</cp:lastPrinted>
  <dcterms:created xsi:type="dcterms:W3CDTF">2020-08-21T08:45:00Z</dcterms:created>
  <dcterms:modified xsi:type="dcterms:W3CDTF">2020-09-04T12:03:00Z</dcterms:modified>
</cp:coreProperties>
</file>